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5EE" w:rsidRDefault="00A609CF">
      <w:pPr>
        <w:pStyle w:val="Title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4438650</wp:posOffset>
            </wp:positionH>
            <wp:positionV relativeFrom="margin">
              <wp:posOffset>-542925</wp:posOffset>
            </wp:positionV>
            <wp:extent cx="1047750" cy="1181100"/>
            <wp:effectExtent l="0" t="0" r="0" b="0"/>
            <wp:wrapSquare wrapText="bothSides"/>
            <wp:docPr id="3" name="Picture 3" descr="bcg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 descr="bcgf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5EE">
        <w:rPr>
          <w:rFonts w:ascii="Verdana" w:hAnsi="Verdana"/>
        </w:rPr>
        <w:t>CURRICULUM VITAE</w:t>
      </w:r>
    </w:p>
    <w:p w:rsidR="003B25EE" w:rsidRDefault="003B25EE">
      <w:pPr>
        <w:pStyle w:val="Title"/>
        <w:rPr>
          <w:rFonts w:ascii="Verdana" w:hAnsi="Verdana"/>
        </w:rPr>
      </w:pPr>
    </w:p>
    <w:p w:rsidR="00F07743" w:rsidRDefault="00F07743" w:rsidP="007D173C">
      <w:pPr>
        <w:pStyle w:val="Heading1"/>
        <w:numPr>
          <w:ilvl w:val="0"/>
          <w:numId w:val="0"/>
        </w:numPr>
        <w:rPr>
          <w:b w:val="0"/>
          <w:bCs w:val="0"/>
          <w:sz w:val="24"/>
          <w:szCs w:val="24"/>
        </w:rPr>
      </w:pPr>
    </w:p>
    <w:p w:rsidR="003B25EE" w:rsidRDefault="00804CC6" w:rsidP="007D173C">
      <w:pPr>
        <w:pStyle w:val="Heading1"/>
        <w:numPr>
          <w:ilvl w:val="0"/>
          <w:numId w:val="0"/>
        </w:numPr>
        <w:rPr>
          <w:rFonts w:ascii="Verdana" w:hAnsi="Verdana"/>
          <w:sz w:val="24"/>
          <w:szCs w:val="24"/>
        </w:rPr>
      </w:pPr>
      <w:r>
        <w:rPr>
          <w:b w:val="0"/>
          <w:bCs w:val="0"/>
          <w:sz w:val="24"/>
          <w:szCs w:val="24"/>
        </w:rPr>
        <w:t>KEERTHI KUTTAN</w:t>
      </w:r>
      <w:r w:rsidR="003B25EE">
        <w:rPr>
          <w:rFonts w:ascii="Verdana" w:hAnsi="Verdana"/>
          <w:sz w:val="24"/>
          <w:szCs w:val="24"/>
        </w:rPr>
        <w:tab/>
      </w:r>
      <w:r w:rsidR="003B25EE">
        <w:rPr>
          <w:rFonts w:ascii="Verdana" w:hAnsi="Verdana"/>
          <w:sz w:val="24"/>
          <w:szCs w:val="24"/>
        </w:rPr>
        <w:tab/>
      </w:r>
    </w:p>
    <w:p w:rsidR="00F07743" w:rsidRDefault="00F07743">
      <w:pPr>
        <w:jc w:val="right"/>
        <w:rPr>
          <w:rFonts w:ascii="Verdana" w:hAnsi="Verdana"/>
          <w:b/>
          <w:sz w:val="20"/>
        </w:rPr>
      </w:pPr>
    </w:p>
    <w:p w:rsidR="003B25EE" w:rsidRDefault="003B25EE">
      <w:pPr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Mobile No +91-</w:t>
      </w:r>
      <w:r w:rsidR="008F2F99">
        <w:rPr>
          <w:rFonts w:ascii="Verdana" w:hAnsi="Verdana" w:cs="Arial"/>
          <w:b/>
          <w:sz w:val="20"/>
        </w:rPr>
        <w:t>9048185984</w:t>
      </w:r>
    </w:p>
    <w:p w:rsidR="003B25EE" w:rsidRDefault="003B25EE">
      <w:pPr>
        <w:jc w:val="right"/>
        <w:rPr>
          <w:rFonts w:ascii="Verdana" w:hAnsi="Verdana"/>
          <w:b/>
          <w:sz w:val="20"/>
          <w:lang w:val="pt-BR"/>
        </w:rPr>
      </w:pPr>
      <w:r>
        <w:rPr>
          <w:rFonts w:ascii="Verdana" w:hAnsi="Verdana"/>
          <w:b/>
          <w:sz w:val="20"/>
          <w:lang w:val="pt-BR"/>
        </w:rPr>
        <w:t>E-mail ID:</w:t>
      </w:r>
      <w:r w:rsidR="00804CC6" w:rsidRPr="00804CC6">
        <w:rPr>
          <w:b/>
          <w:bCs/>
          <w:szCs w:val="24"/>
        </w:rPr>
        <w:t xml:space="preserve"> </w:t>
      </w:r>
      <w:hyperlink r:id="rId6" w:history="1">
        <w:r w:rsidR="00804CC6" w:rsidRPr="00AA2911">
          <w:rPr>
            <w:rStyle w:val="Hyperlink"/>
            <w:b/>
            <w:bCs/>
            <w:szCs w:val="24"/>
          </w:rPr>
          <w:t>keerthikuttan88@gmail.com</w:t>
        </w:r>
      </w:hyperlink>
      <w:r>
        <w:rPr>
          <w:rFonts w:ascii="Verdana" w:hAnsi="Verdana"/>
          <w:b/>
          <w:sz w:val="20"/>
          <w:lang w:val="pt-BR"/>
        </w:rPr>
        <w:t xml:space="preserve">      </w:t>
      </w:r>
    </w:p>
    <w:p w:rsidR="00F07743" w:rsidRDefault="00F07743">
      <w:pPr>
        <w:jc w:val="right"/>
        <w:rPr>
          <w:rFonts w:ascii="Verdana" w:hAnsi="Verdana"/>
          <w:b/>
          <w:sz w:val="20"/>
          <w:lang w:val="pt-BR"/>
        </w:rPr>
      </w:pPr>
    </w:p>
    <w:p w:rsidR="00F07743" w:rsidRDefault="00F07743" w:rsidP="00F07743">
      <w:pPr>
        <w:pBdr>
          <w:top w:val="single" w:sz="4" w:space="1" w:color="000000"/>
          <w:bottom w:val="single" w:sz="4" w:space="1" w:color="000000"/>
        </w:pBdr>
        <w:shd w:val="clear" w:color="auto" w:fill="F3F3F3"/>
        <w:rPr>
          <w:rFonts w:ascii="Verdana" w:hAnsi="Verdana"/>
        </w:rPr>
      </w:pPr>
      <w:r>
        <w:rPr>
          <w:rFonts w:ascii="Verdana" w:hAnsi="Verdana"/>
        </w:rPr>
        <w:t>Objective:</w:t>
      </w:r>
    </w:p>
    <w:p w:rsidR="00F07743" w:rsidRDefault="00F07743" w:rsidP="00F07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Verdana" w:hAnsi="Verdana"/>
        </w:rPr>
      </w:pPr>
      <w:r>
        <w:rPr>
          <w:rFonts w:ascii="Verdana" w:hAnsi="Verdana"/>
        </w:rPr>
        <w:t xml:space="preserve">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F07743" w:rsidRPr="00F07743" w:rsidRDefault="00F07743" w:rsidP="00F07743">
      <w:pPr>
        <w:suppressAutoHyphens w:val="0"/>
        <w:ind w:left="288"/>
        <w:jc w:val="both"/>
        <w:rPr>
          <w:rFonts w:ascii="Verdana" w:eastAsia="Batang" w:hAnsi="Verdana"/>
          <w:color w:val="auto"/>
          <w:sz w:val="20"/>
        </w:rPr>
      </w:pPr>
      <w:r>
        <w:rPr>
          <w:rFonts w:ascii="Verdana" w:eastAsia="Batang" w:hAnsi="Verdana"/>
          <w:color w:val="auto"/>
          <w:sz w:val="20"/>
        </w:rPr>
        <w:t xml:space="preserve"> </w:t>
      </w:r>
      <w:r w:rsidRPr="00F07743">
        <w:rPr>
          <w:rFonts w:ascii="Verdana" w:hAnsi="Verdana"/>
          <w:sz w:val="20"/>
        </w:rPr>
        <w:t>Seeking a Software Developer position utilizing my strong programming and analytical skills combined with my Bachelor of technology in Information Technology. I want to have an opportunity to develop myself and proceed in my career and be extremely committed to hard work and the company objectives</w:t>
      </w:r>
      <w:r>
        <w:rPr>
          <w:rFonts w:ascii="Verdana" w:hAnsi="Verdana"/>
          <w:sz w:val="20"/>
        </w:rPr>
        <w:t>.</w:t>
      </w:r>
    </w:p>
    <w:p w:rsidR="00F07743" w:rsidRDefault="00F07743" w:rsidP="00F07743">
      <w:pPr>
        <w:suppressAutoHyphens w:val="0"/>
        <w:ind w:left="288"/>
        <w:jc w:val="both"/>
        <w:rPr>
          <w:rFonts w:ascii="Verdana" w:eastAsia="Batang" w:hAnsi="Verdana"/>
          <w:color w:val="auto"/>
          <w:sz w:val="20"/>
        </w:rPr>
      </w:pPr>
    </w:p>
    <w:p w:rsidR="00F07743" w:rsidRDefault="00F07743" w:rsidP="00F07743">
      <w:pPr>
        <w:pBdr>
          <w:top w:val="single" w:sz="4" w:space="1" w:color="000000"/>
          <w:bottom w:val="single" w:sz="4" w:space="1" w:color="000000"/>
        </w:pBdr>
        <w:shd w:val="clear" w:color="auto" w:fill="F3F3F3"/>
        <w:rPr>
          <w:rFonts w:ascii="Verdana" w:hAnsi="Verdana"/>
        </w:rPr>
      </w:pPr>
      <w:r>
        <w:rPr>
          <w:rFonts w:ascii="Verdana" w:hAnsi="Verdana"/>
        </w:rPr>
        <w:t>Professional Summary:</w:t>
      </w:r>
    </w:p>
    <w:p w:rsidR="00F07743" w:rsidRDefault="00F07743" w:rsidP="00F07743">
      <w:pPr>
        <w:tabs>
          <w:tab w:val="left" w:pos="4896"/>
        </w:tabs>
        <w:ind w:left="1152"/>
        <w:rPr>
          <w:rFonts w:ascii="Verdana" w:hAnsi="Verdana"/>
          <w:b/>
          <w:sz w:val="20"/>
        </w:rPr>
      </w:pPr>
    </w:p>
    <w:p w:rsidR="00F07743" w:rsidRDefault="00F07743" w:rsidP="00F07743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Work</w:t>
      </w:r>
      <w:r w:rsidR="0089404C">
        <w:rPr>
          <w:rFonts w:ascii="Verdana" w:hAnsi="Verdana"/>
          <w:sz w:val="20"/>
        </w:rPr>
        <w:t>ing</w:t>
      </w:r>
      <w:r>
        <w:rPr>
          <w:rFonts w:ascii="Verdana" w:hAnsi="Verdana"/>
          <w:sz w:val="20"/>
        </w:rPr>
        <w:t xml:space="preserve"> as a </w:t>
      </w:r>
      <w:r w:rsidR="0089404C">
        <w:rPr>
          <w:rFonts w:ascii="Verdana" w:hAnsi="Verdana"/>
          <w:sz w:val="20"/>
        </w:rPr>
        <w:t>PHP Developer</w:t>
      </w:r>
      <w:r>
        <w:rPr>
          <w:rFonts w:ascii="Verdana" w:hAnsi="Verdana"/>
          <w:sz w:val="20"/>
        </w:rPr>
        <w:t xml:space="preserve"> in </w:t>
      </w:r>
      <w:proofErr w:type="spellStart"/>
      <w:r w:rsidR="0089404C">
        <w:rPr>
          <w:rFonts w:ascii="Verdana" w:hAnsi="Verdana"/>
          <w:b/>
          <w:bCs/>
          <w:sz w:val="20"/>
        </w:rPr>
        <w:t>Takyon</w:t>
      </w:r>
      <w:proofErr w:type="spellEnd"/>
      <w:r w:rsidR="0089404C">
        <w:rPr>
          <w:rFonts w:ascii="Verdana" w:hAnsi="Verdana"/>
          <w:b/>
          <w:bCs/>
          <w:sz w:val="20"/>
        </w:rPr>
        <w:t xml:space="preserve"> System</w:t>
      </w:r>
      <w:r>
        <w:rPr>
          <w:rFonts w:ascii="Verdana" w:hAnsi="Verdana"/>
          <w:b/>
          <w:bCs/>
          <w:sz w:val="20"/>
        </w:rPr>
        <w:t xml:space="preserve"> Solutions , </w:t>
      </w:r>
      <w:r w:rsidR="0089404C">
        <w:rPr>
          <w:rFonts w:ascii="Verdana" w:hAnsi="Verdana"/>
          <w:b/>
          <w:bCs/>
          <w:sz w:val="20"/>
        </w:rPr>
        <w:t>Thrissur</w:t>
      </w:r>
      <w:r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sz w:val="20"/>
        </w:rPr>
        <w:t>(</w:t>
      </w:r>
      <w:r w:rsidR="0089404C">
        <w:rPr>
          <w:rFonts w:ascii="Verdana" w:hAnsi="Verdana"/>
          <w:sz w:val="20"/>
        </w:rPr>
        <w:t>April</w:t>
      </w:r>
      <w:r>
        <w:rPr>
          <w:rFonts w:ascii="Verdana" w:hAnsi="Verdana"/>
          <w:sz w:val="20"/>
        </w:rPr>
        <w:t xml:space="preserve"> 201</w:t>
      </w:r>
      <w:r w:rsidR="0089404C">
        <w:rPr>
          <w:rFonts w:ascii="Verdana" w:hAnsi="Verdana"/>
          <w:sz w:val="20"/>
        </w:rPr>
        <w:t>6</w:t>
      </w:r>
      <w:r>
        <w:rPr>
          <w:rFonts w:ascii="Verdana" w:hAnsi="Verdana"/>
          <w:sz w:val="20"/>
        </w:rPr>
        <w:t xml:space="preserve"> </w:t>
      </w:r>
      <w:r w:rsidR="0089404C">
        <w:rPr>
          <w:rFonts w:ascii="Verdana" w:hAnsi="Verdana"/>
          <w:sz w:val="20"/>
        </w:rPr>
        <w:t>till now</w:t>
      </w:r>
      <w:r>
        <w:rPr>
          <w:rFonts w:ascii="Verdana" w:hAnsi="Verdana"/>
          <w:sz w:val="20"/>
        </w:rPr>
        <w:t>).</w:t>
      </w:r>
    </w:p>
    <w:p w:rsidR="0089404C" w:rsidRPr="0089404C" w:rsidRDefault="0089404C" w:rsidP="0089404C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Worked as a Software Engineer in </w:t>
      </w:r>
      <w:proofErr w:type="spellStart"/>
      <w:r>
        <w:rPr>
          <w:rFonts w:ascii="Verdana" w:hAnsi="Verdana"/>
          <w:b/>
          <w:bCs/>
          <w:sz w:val="20"/>
        </w:rPr>
        <w:t>Vijanat</w:t>
      </w:r>
      <w:proofErr w:type="spellEnd"/>
      <w:r>
        <w:rPr>
          <w:rFonts w:ascii="Verdana" w:hAnsi="Verdana"/>
          <w:b/>
          <w:bCs/>
          <w:sz w:val="20"/>
        </w:rPr>
        <w:t xml:space="preserve"> IT Solutions , Bangalore </w:t>
      </w:r>
      <w:r>
        <w:rPr>
          <w:rFonts w:ascii="Verdana" w:hAnsi="Verdana"/>
          <w:sz w:val="20"/>
        </w:rPr>
        <w:t>(February 2014 to March 2015).</w:t>
      </w:r>
    </w:p>
    <w:p w:rsidR="00F07743" w:rsidRDefault="00F07743" w:rsidP="00F07743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Worked as a Software Engineer in </w:t>
      </w:r>
      <w:r>
        <w:rPr>
          <w:rFonts w:ascii="Verdana" w:hAnsi="Verdana"/>
          <w:b/>
          <w:bCs/>
          <w:sz w:val="20"/>
        </w:rPr>
        <w:t xml:space="preserve">Azure End To End Solutions, Bangalore </w:t>
      </w:r>
      <w:r>
        <w:rPr>
          <w:rFonts w:ascii="Verdana" w:hAnsi="Verdana"/>
          <w:sz w:val="20"/>
        </w:rPr>
        <w:t>(June 2013 to January 2014).</w:t>
      </w:r>
    </w:p>
    <w:p w:rsidR="00A85DED" w:rsidRPr="003C4B1F" w:rsidRDefault="00A85DED" w:rsidP="00A85DED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Started carrier with </w:t>
      </w:r>
      <w:proofErr w:type="spellStart"/>
      <w:r w:rsidRPr="00754327">
        <w:rPr>
          <w:rFonts w:ascii="Verdana" w:hAnsi="Verdana"/>
          <w:b/>
          <w:sz w:val="20"/>
        </w:rPr>
        <w:t>Tranzmedia</w:t>
      </w:r>
      <w:proofErr w:type="spellEnd"/>
      <w:r w:rsidRPr="00754327">
        <w:rPr>
          <w:rFonts w:ascii="Verdana" w:hAnsi="Verdana"/>
          <w:b/>
          <w:sz w:val="20"/>
        </w:rPr>
        <w:t xml:space="preserve"> </w:t>
      </w:r>
      <w:proofErr w:type="spellStart"/>
      <w:r w:rsidRPr="00754327">
        <w:rPr>
          <w:rFonts w:ascii="Verdana" w:hAnsi="Verdana"/>
          <w:b/>
          <w:sz w:val="20"/>
        </w:rPr>
        <w:t>Netvision</w:t>
      </w:r>
      <w:proofErr w:type="spellEnd"/>
      <w:r>
        <w:rPr>
          <w:rFonts w:ascii="Verdana" w:hAnsi="Verdana"/>
          <w:sz w:val="20"/>
        </w:rPr>
        <w:t xml:space="preserve"> ,</w:t>
      </w:r>
      <w:r w:rsidRPr="00754327">
        <w:rPr>
          <w:rFonts w:ascii="Verdana" w:hAnsi="Verdana"/>
          <w:b/>
          <w:sz w:val="20"/>
        </w:rPr>
        <w:t xml:space="preserve"> </w:t>
      </w:r>
      <w:proofErr w:type="spellStart"/>
      <w:r>
        <w:rPr>
          <w:rFonts w:ascii="Verdana" w:hAnsi="Verdana"/>
          <w:b/>
          <w:sz w:val="20"/>
        </w:rPr>
        <w:t>Ernakulam</w:t>
      </w:r>
      <w:proofErr w:type="spellEnd"/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sz w:val="20"/>
        </w:rPr>
        <w:t>(July 2011-Feb 2013).</w:t>
      </w:r>
    </w:p>
    <w:p w:rsidR="00F07743" w:rsidRPr="001A2E5F" w:rsidRDefault="00F07743" w:rsidP="00A85DED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Overall </w:t>
      </w:r>
      <w:r w:rsidR="0089404C">
        <w:rPr>
          <w:rFonts w:ascii="Verdana" w:hAnsi="Verdana"/>
          <w:sz w:val="20"/>
        </w:rPr>
        <w:t>5</w:t>
      </w:r>
      <w:bookmarkStart w:id="0" w:name="_GoBack"/>
      <w:bookmarkEnd w:id="0"/>
      <w:r>
        <w:rPr>
          <w:rFonts w:ascii="Verdana" w:hAnsi="Verdana"/>
          <w:sz w:val="20"/>
        </w:rPr>
        <w:t xml:space="preserve"> years IT experience in PHP.</w:t>
      </w:r>
    </w:p>
    <w:p w:rsidR="00F07743" w:rsidRDefault="00F07743" w:rsidP="00F07743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Strong Object Oriented Programming </w:t>
      </w:r>
      <w:proofErr w:type="spellStart"/>
      <w:r>
        <w:rPr>
          <w:rFonts w:ascii="Verdana" w:hAnsi="Verdana"/>
          <w:sz w:val="20"/>
        </w:rPr>
        <w:t>concept.</w:t>
      </w:r>
      <w:r w:rsidR="0089404C">
        <w:rPr>
          <w:rFonts w:ascii="Verdana" w:hAnsi="Verdana"/>
          <w:sz w:val="20"/>
        </w:rPr>
        <w:t>s</w:t>
      </w:r>
      <w:proofErr w:type="spellEnd"/>
    </w:p>
    <w:p w:rsidR="00F07743" w:rsidRDefault="00F07743" w:rsidP="00F07743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Good Design Pattern concept.</w:t>
      </w:r>
    </w:p>
    <w:p w:rsidR="00F07743" w:rsidRDefault="00F07743" w:rsidP="00F07743">
      <w:pPr>
        <w:numPr>
          <w:ilvl w:val="0"/>
          <w:numId w:val="4"/>
        </w:numPr>
        <w:suppressAutoHyphens w:val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Excellent analytical and programming skills in using technology to develop effective complex business solutions.  </w:t>
      </w:r>
    </w:p>
    <w:p w:rsidR="00F07743" w:rsidRDefault="00F07743" w:rsidP="00F07743">
      <w:pPr>
        <w:suppressAutoHyphens w:val="0"/>
        <w:ind w:left="720" w:hanging="360"/>
        <w:jc w:val="both"/>
        <w:rPr>
          <w:rFonts w:ascii="Verdana" w:hAnsi="Verdana"/>
          <w:sz w:val="20"/>
        </w:rPr>
      </w:pPr>
    </w:p>
    <w:p w:rsidR="00F07743" w:rsidRDefault="00F07743" w:rsidP="00F07743">
      <w:pPr>
        <w:suppressAutoHyphens w:val="0"/>
        <w:ind w:left="1152" w:hanging="702"/>
        <w:rPr>
          <w:rFonts w:ascii="Verdana" w:hAnsi="Verdana"/>
          <w:sz w:val="20"/>
        </w:rPr>
      </w:pPr>
    </w:p>
    <w:p w:rsidR="00F07743" w:rsidRDefault="00F07743" w:rsidP="00F07743">
      <w:pPr>
        <w:pBdr>
          <w:top w:val="single" w:sz="4" w:space="2" w:color="000000"/>
          <w:bottom w:val="single" w:sz="4" w:space="1" w:color="000000"/>
        </w:pBdr>
        <w:shd w:val="clear" w:color="auto" w:fill="F3F3F3"/>
        <w:rPr>
          <w:rFonts w:ascii="Verdana" w:hAnsi="Verdana"/>
        </w:rPr>
      </w:pPr>
      <w:r>
        <w:rPr>
          <w:rFonts w:ascii="Verdana" w:hAnsi="Verdana"/>
        </w:rPr>
        <w:t>Academic Profile:</w:t>
      </w:r>
    </w:p>
    <w:p w:rsidR="00F07743" w:rsidRDefault="00F07743" w:rsidP="00F07743">
      <w:pPr>
        <w:ind w:left="1080"/>
        <w:rPr>
          <w:rFonts w:ascii="Verdana" w:hAnsi="Verdana"/>
          <w:sz w:val="20"/>
        </w:rPr>
      </w:pPr>
    </w:p>
    <w:p w:rsidR="00F07743" w:rsidRDefault="00F07743" w:rsidP="00F07743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proofErr w:type="spellStart"/>
      <w:r>
        <w:rPr>
          <w:rFonts w:ascii="Verdana" w:hAnsi="Verdana"/>
          <w:b/>
          <w:sz w:val="20"/>
        </w:rPr>
        <w:t>B.Tech</w:t>
      </w:r>
      <w:proofErr w:type="spellEnd"/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sz w:val="20"/>
        </w:rPr>
        <w:t xml:space="preserve">from Calicut University passed out in 2010 with </w:t>
      </w:r>
      <w:r w:rsidRPr="00CB3CEB">
        <w:rPr>
          <w:szCs w:val="24"/>
        </w:rPr>
        <w:t>63.5%</w:t>
      </w:r>
      <w:r>
        <w:rPr>
          <w:rFonts w:ascii="Verdana" w:hAnsi="Verdana"/>
          <w:sz w:val="20"/>
        </w:rPr>
        <w:t>.</w:t>
      </w:r>
    </w:p>
    <w:p w:rsidR="00F07743" w:rsidRDefault="00F07743" w:rsidP="00F07743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Plus Two (</w:t>
      </w:r>
      <w:r>
        <w:rPr>
          <w:rFonts w:ascii="Verdana" w:hAnsi="Verdana"/>
          <w:b/>
          <w:sz w:val="20"/>
        </w:rPr>
        <w:t>Biology Science</w:t>
      </w:r>
      <w:r>
        <w:rPr>
          <w:rFonts w:ascii="Verdana" w:hAnsi="Verdana"/>
          <w:sz w:val="20"/>
        </w:rPr>
        <w:t>) from Kerala State Board with a score of 78%.</w:t>
      </w:r>
    </w:p>
    <w:p w:rsidR="00F07743" w:rsidRDefault="00F07743" w:rsidP="00F07743">
      <w:pPr>
        <w:numPr>
          <w:ilvl w:val="0"/>
          <w:numId w:val="4"/>
        </w:numPr>
        <w:jc w:val="both"/>
        <w:rPr>
          <w:rFonts w:ascii="Verdana" w:hAnsi="Verdana"/>
          <w:sz w:val="20"/>
        </w:rPr>
      </w:pPr>
      <w:r w:rsidRPr="00DA638A">
        <w:rPr>
          <w:rFonts w:ascii="Verdana" w:hAnsi="Verdana"/>
          <w:sz w:val="20"/>
        </w:rPr>
        <w:t xml:space="preserve">SSLC from Kerala State Board with a score of </w:t>
      </w:r>
      <w:r>
        <w:rPr>
          <w:rFonts w:ascii="Verdana" w:hAnsi="Verdana"/>
          <w:sz w:val="20"/>
        </w:rPr>
        <w:t>82</w:t>
      </w:r>
      <w:r w:rsidRPr="00DA638A">
        <w:rPr>
          <w:rFonts w:ascii="Verdana" w:hAnsi="Verdana"/>
          <w:sz w:val="20"/>
        </w:rPr>
        <w:t>%</w:t>
      </w:r>
      <w:r>
        <w:rPr>
          <w:rFonts w:ascii="Verdana" w:hAnsi="Verdana"/>
          <w:sz w:val="20"/>
        </w:rPr>
        <w:t>.</w:t>
      </w:r>
    </w:p>
    <w:p w:rsidR="00F07743" w:rsidRDefault="00F07743" w:rsidP="00F07743">
      <w:pPr>
        <w:ind w:left="720" w:hanging="360"/>
        <w:jc w:val="both"/>
        <w:rPr>
          <w:rFonts w:ascii="Verdana" w:hAnsi="Verdana"/>
          <w:sz w:val="20"/>
        </w:rPr>
      </w:pPr>
    </w:p>
    <w:p w:rsidR="00F07743" w:rsidRDefault="00F07743" w:rsidP="00F07743">
      <w:pPr>
        <w:pBdr>
          <w:top w:val="single" w:sz="4" w:space="1" w:color="000000"/>
          <w:bottom w:val="single" w:sz="4" w:space="1" w:color="000000"/>
        </w:pBdr>
        <w:shd w:val="clear" w:color="auto" w:fill="F3F3F3"/>
        <w:rPr>
          <w:rFonts w:ascii="Verdana" w:hAnsi="Verdana"/>
        </w:rPr>
      </w:pPr>
      <w:r>
        <w:rPr>
          <w:rFonts w:ascii="Verdana" w:hAnsi="Verdana"/>
        </w:rPr>
        <w:t>Technical Expertise:</w:t>
      </w:r>
    </w:p>
    <w:p w:rsidR="00F07743" w:rsidRDefault="00F07743" w:rsidP="00F07743">
      <w:pPr>
        <w:autoSpaceDE w:val="0"/>
        <w:jc w:val="both"/>
        <w:rPr>
          <w:rFonts w:ascii="Verdana" w:hAnsi="Verdana" w:cs="Arial"/>
          <w:b/>
          <w:bCs/>
          <w:sz w:val="20"/>
        </w:rPr>
      </w:pPr>
    </w:p>
    <w:p w:rsidR="00F07743" w:rsidRDefault="00F07743" w:rsidP="00F07743">
      <w:pPr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 xml:space="preserve">Operating Systems </w:t>
      </w:r>
      <w:r>
        <w:rPr>
          <w:rFonts w:ascii="Verdana" w:hAnsi="Verdana" w:cs="Arial"/>
          <w:b/>
          <w:bCs/>
          <w:sz w:val="20"/>
        </w:rPr>
        <w:tab/>
        <w:t xml:space="preserve">         : </w:t>
      </w:r>
      <w:r w:rsidRPr="00CB3CEB">
        <w:rPr>
          <w:szCs w:val="24"/>
        </w:rPr>
        <w:t>Windows 9X, XP, Vista</w:t>
      </w:r>
    </w:p>
    <w:p w:rsidR="00F07743" w:rsidRDefault="00F07743" w:rsidP="00F07743">
      <w:pPr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 xml:space="preserve">Programming Languages </w:t>
      </w:r>
      <w:r>
        <w:rPr>
          <w:rFonts w:ascii="Verdana" w:hAnsi="Verdana" w:cs="Arial"/>
          <w:b/>
          <w:bCs/>
          <w:sz w:val="20"/>
        </w:rPr>
        <w:tab/>
        <w:t xml:space="preserve">         : </w:t>
      </w:r>
      <w:r w:rsidRPr="00CB3CEB">
        <w:rPr>
          <w:szCs w:val="24"/>
        </w:rPr>
        <w:t>PHP</w:t>
      </w:r>
    </w:p>
    <w:p w:rsidR="00F07743" w:rsidRDefault="00F07743" w:rsidP="00F07743">
      <w:pPr>
        <w:autoSpaceDE w:val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 xml:space="preserve">RDBMS/Utility                            : </w:t>
      </w:r>
      <w:proofErr w:type="spellStart"/>
      <w:r w:rsidRPr="00CB3CEB">
        <w:rPr>
          <w:szCs w:val="24"/>
        </w:rPr>
        <w:t>MySql</w:t>
      </w:r>
      <w:proofErr w:type="spellEnd"/>
    </w:p>
    <w:p w:rsidR="00F07743" w:rsidRDefault="00F07743" w:rsidP="00F07743">
      <w:pPr>
        <w:autoSpaceDE w:val="0"/>
        <w:ind w:right="-540"/>
        <w:jc w:val="both"/>
        <w:rPr>
          <w:rFonts w:ascii="Verdana" w:hAnsi="Verdana"/>
          <w:sz w:val="20"/>
        </w:rPr>
      </w:pPr>
      <w:r w:rsidRPr="00804CC6">
        <w:rPr>
          <w:b/>
          <w:szCs w:val="24"/>
        </w:rPr>
        <w:t>Application</w:t>
      </w:r>
      <w:r>
        <w:rPr>
          <w:rFonts w:ascii="Verdana" w:hAnsi="Verdana" w:cs="Arial"/>
          <w:b/>
          <w:bCs/>
          <w:sz w:val="20"/>
        </w:rPr>
        <w:tab/>
      </w:r>
      <w:r>
        <w:rPr>
          <w:rFonts w:ascii="Verdana" w:hAnsi="Verdana" w:cs="Arial"/>
          <w:b/>
          <w:bCs/>
          <w:sz w:val="20"/>
        </w:rPr>
        <w:tab/>
        <w:t xml:space="preserve">     </w:t>
      </w:r>
      <w:r>
        <w:rPr>
          <w:rFonts w:ascii="Verdana" w:hAnsi="Verdana" w:cs="Arial"/>
          <w:b/>
          <w:bCs/>
          <w:sz w:val="20"/>
        </w:rPr>
        <w:tab/>
        <w:t xml:space="preserve">         : </w:t>
      </w:r>
      <w:r>
        <w:rPr>
          <w:szCs w:val="24"/>
        </w:rPr>
        <w:t xml:space="preserve">Photoshop, </w:t>
      </w:r>
      <w:r w:rsidRPr="00CB3CEB">
        <w:rPr>
          <w:szCs w:val="24"/>
        </w:rPr>
        <w:t>MS Office.</w:t>
      </w:r>
    </w:p>
    <w:p w:rsidR="00F07743" w:rsidRDefault="00F07743" w:rsidP="00F07743">
      <w:pPr>
        <w:autoSpaceDE w:val="0"/>
        <w:jc w:val="both"/>
        <w:rPr>
          <w:rFonts w:ascii="Verdana" w:hAnsi="Verdana" w:cs="Arial"/>
          <w:sz w:val="20"/>
        </w:rPr>
      </w:pPr>
      <w:r w:rsidRPr="00F65823">
        <w:rPr>
          <w:b/>
          <w:szCs w:val="24"/>
        </w:rPr>
        <w:t>IDE</w:t>
      </w:r>
      <w:r>
        <w:rPr>
          <w:rFonts w:ascii="Verdana" w:hAnsi="Verdana" w:cs="Arial"/>
          <w:b/>
          <w:bCs/>
          <w:sz w:val="20"/>
        </w:rPr>
        <w:tab/>
      </w:r>
      <w:r>
        <w:rPr>
          <w:rFonts w:ascii="Verdana" w:hAnsi="Verdana" w:cs="Arial"/>
          <w:b/>
          <w:bCs/>
          <w:sz w:val="20"/>
        </w:rPr>
        <w:tab/>
      </w:r>
      <w:r>
        <w:rPr>
          <w:rFonts w:ascii="Verdana" w:hAnsi="Verdana" w:cs="Arial"/>
          <w:b/>
          <w:bCs/>
          <w:sz w:val="20"/>
        </w:rPr>
        <w:tab/>
        <w:t xml:space="preserve">                    : </w:t>
      </w:r>
      <w:proofErr w:type="spellStart"/>
      <w:r>
        <w:rPr>
          <w:rFonts w:ascii="Verdana" w:hAnsi="Verdana" w:cs="Arial"/>
          <w:sz w:val="20"/>
        </w:rPr>
        <w:t>Dreamweaver</w:t>
      </w:r>
      <w:r w:rsidR="0089404C">
        <w:rPr>
          <w:rFonts w:ascii="Verdana" w:hAnsi="Verdana" w:cs="Arial"/>
          <w:sz w:val="20"/>
        </w:rPr>
        <w:t>,Sublime</w:t>
      </w:r>
      <w:proofErr w:type="spellEnd"/>
    </w:p>
    <w:p w:rsidR="0089404C" w:rsidRDefault="0089404C" w:rsidP="00F07743">
      <w:pPr>
        <w:autoSpaceDE w:val="0"/>
        <w:jc w:val="both"/>
        <w:rPr>
          <w:rFonts w:ascii="Verdana" w:hAnsi="Verdana" w:cs="Arial"/>
          <w:sz w:val="20"/>
        </w:rPr>
      </w:pPr>
    </w:p>
    <w:p w:rsidR="0089404C" w:rsidRDefault="0089404C" w:rsidP="00F07743">
      <w:pPr>
        <w:autoSpaceDE w:val="0"/>
        <w:jc w:val="both"/>
        <w:rPr>
          <w:rFonts w:ascii="Verdana" w:hAnsi="Verdana" w:cs="Arial"/>
          <w:sz w:val="20"/>
        </w:rPr>
      </w:pPr>
    </w:p>
    <w:p w:rsidR="0089404C" w:rsidRDefault="0089404C" w:rsidP="00F07743">
      <w:pPr>
        <w:autoSpaceDE w:val="0"/>
        <w:jc w:val="both"/>
        <w:rPr>
          <w:rFonts w:ascii="Verdana" w:hAnsi="Verdana" w:cs="Arial"/>
          <w:sz w:val="20"/>
        </w:rPr>
      </w:pPr>
    </w:p>
    <w:p w:rsidR="00F07743" w:rsidRDefault="00F07743" w:rsidP="00F07743">
      <w:pPr>
        <w:autoSpaceDE w:val="0"/>
        <w:jc w:val="both"/>
      </w:pPr>
    </w:p>
    <w:p w:rsidR="00F07743" w:rsidRDefault="00F07743" w:rsidP="00F07743">
      <w:pPr>
        <w:numPr>
          <w:ilvl w:val="0"/>
          <w:numId w:val="2"/>
        </w:numPr>
        <w:pBdr>
          <w:top w:val="single" w:sz="4" w:space="1" w:color="000000"/>
          <w:bottom w:val="single" w:sz="4" w:space="1" w:color="000000"/>
        </w:pBdr>
        <w:shd w:val="clear" w:color="auto" w:fill="F3F3F3"/>
      </w:pPr>
      <w:r>
        <w:t xml:space="preserve">Roles &amp; </w:t>
      </w:r>
      <w:r>
        <w:rPr>
          <w:rFonts w:ascii="Verdana" w:hAnsi="Verdana"/>
        </w:rPr>
        <w:t>Responsibilities</w:t>
      </w:r>
      <w:r>
        <w:t>:</w:t>
      </w:r>
    </w:p>
    <w:p w:rsidR="00F07743" w:rsidRDefault="00F07743" w:rsidP="00F07743">
      <w:pPr>
        <w:suppressAutoHyphens w:val="0"/>
        <w:ind w:left="720"/>
        <w:rPr>
          <w:rFonts w:ascii="Verdana" w:hAnsi="Verdana"/>
          <w:sz w:val="20"/>
        </w:rPr>
      </w:pPr>
    </w:p>
    <w:p w:rsidR="00F07743" w:rsidRDefault="00F07743" w:rsidP="00F07743">
      <w:pPr>
        <w:numPr>
          <w:ilvl w:val="0"/>
          <w:numId w:val="5"/>
        </w:numPr>
        <w:suppressAutoHyphens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Programming</w:t>
      </w:r>
    </w:p>
    <w:p w:rsidR="00F07743" w:rsidRDefault="00F07743" w:rsidP="00F07743">
      <w:pPr>
        <w:numPr>
          <w:ilvl w:val="0"/>
          <w:numId w:val="5"/>
        </w:numPr>
        <w:suppressAutoHyphens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HTML</w:t>
      </w:r>
    </w:p>
    <w:p w:rsidR="00F07743" w:rsidRDefault="00F07743" w:rsidP="00F07743">
      <w:pPr>
        <w:suppressAutoHyphens w:val="0"/>
        <w:rPr>
          <w:rFonts w:ascii="Verdana" w:hAnsi="Verdana"/>
          <w:sz w:val="20"/>
        </w:rPr>
      </w:pPr>
    </w:p>
    <w:p w:rsidR="00F07743" w:rsidRPr="005F5E50" w:rsidRDefault="00F07743" w:rsidP="00F07743">
      <w:pPr>
        <w:suppressAutoHyphens w:val="0"/>
        <w:rPr>
          <w:rFonts w:ascii="Verdana" w:hAnsi="Verdana"/>
          <w:sz w:val="20"/>
        </w:rPr>
      </w:pPr>
    </w:p>
    <w:p w:rsidR="00F07743" w:rsidRDefault="00F07743" w:rsidP="00F07743">
      <w:pPr>
        <w:ind w:left="720" w:hanging="360"/>
        <w:jc w:val="both"/>
        <w:rPr>
          <w:rFonts w:ascii="Verdana" w:hAnsi="Verdana"/>
          <w:sz w:val="20"/>
        </w:rPr>
      </w:pPr>
    </w:p>
    <w:p w:rsidR="00F07743" w:rsidRDefault="00F07743" w:rsidP="00F07743">
      <w:pPr>
        <w:numPr>
          <w:ilvl w:val="0"/>
          <w:numId w:val="2"/>
        </w:numPr>
        <w:pBdr>
          <w:top w:val="single" w:sz="4" w:space="1" w:color="000000"/>
          <w:bottom w:val="single" w:sz="4" w:space="1" w:color="000000"/>
        </w:pBdr>
        <w:shd w:val="clear" w:color="auto" w:fill="F3F3F3"/>
        <w:rPr>
          <w:rFonts w:ascii="Verdana" w:hAnsi="Verdana"/>
        </w:rPr>
      </w:pPr>
      <w:r>
        <w:rPr>
          <w:rFonts w:ascii="Verdana" w:hAnsi="Verdana"/>
        </w:rPr>
        <w:t>Projects Summary:</w:t>
      </w:r>
    </w:p>
    <w:p w:rsidR="00F07743" w:rsidRDefault="00F07743" w:rsidP="00F07743">
      <w:pPr>
        <w:rPr>
          <w:rFonts w:ascii="Verdana" w:hAnsi="Verdana"/>
        </w:rPr>
      </w:pPr>
    </w:p>
    <w:p w:rsidR="009B1CE6" w:rsidRDefault="009B1CE6" w:rsidP="009B1CE6">
      <w:pPr>
        <w:numPr>
          <w:ilvl w:val="0"/>
          <w:numId w:val="3"/>
        </w:numPr>
        <w:ind w:left="0"/>
        <w:rPr>
          <w:rFonts w:ascii="Verdana" w:hAnsi="Verdana"/>
          <w:b/>
          <w:sz w:val="20"/>
        </w:rPr>
      </w:pPr>
      <w:proofErr w:type="spellStart"/>
      <w:r>
        <w:rPr>
          <w:rFonts w:ascii="Verdana" w:hAnsi="Verdana"/>
          <w:b/>
          <w:sz w:val="20"/>
        </w:rPr>
        <w:t>Mobileresume</w:t>
      </w:r>
      <w:proofErr w:type="spellEnd"/>
    </w:p>
    <w:p w:rsidR="009B1CE6" w:rsidRDefault="009B1CE6" w:rsidP="009B1CE6">
      <w:pPr>
        <w:rPr>
          <w:rFonts w:ascii="Verdana" w:hAnsi="Verdana"/>
          <w:b/>
          <w:sz w:val="20"/>
        </w:rPr>
      </w:pPr>
    </w:p>
    <w:p w:rsidR="009B1CE6" w:rsidRPr="005F5E50" w:rsidRDefault="009B1CE6" w:rsidP="009B1CE6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URL     :</w:t>
      </w:r>
      <w:r w:rsidRPr="00CF568A">
        <w:t xml:space="preserve"> </w:t>
      </w:r>
      <w:r w:rsidRPr="00CF568A">
        <w:rPr>
          <w:rFonts w:ascii="Verdana" w:hAnsi="Verdana"/>
          <w:sz w:val="20"/>
        </w:rPr>
        <w:t>http://www.</w:t>
      </w:r>
      <w:r w:rsidR="00483CBD">
        <w:rPr>
          <w:rFonts w:ascii="Verdana" w:hAnsi="Verdana"/>
          <w:sz w:val="20"/>
        </w:rPr>
        <w:t>mobileresume.org</w:t>
      </w:r>
      <w:r w:rsidRPr="00CF568A">
        <w:rPr>
          <w:rFonts w:ascii="Verdana" w:hAnsi="Verdana"/>
          <w:sz w:val="20"/>
        </w:rPr>
        <w:t>/</w:t>
      </w:r>
    </w:p>
    <w:p w:rsidR="009B1CE6" w:rsidRDefault="009B1CE6" w:rsidP="009B1CE6">
      <w:pPr>
        <w:rPr>
          <w:rFonts w:ascii="Verdana" w:hAnsi="Verdana"/>
          <w:b/>
          <w:sz w:val="20"/>
        </w:rPr>
      </w:pPr>
    </w:p>
    <w:p w:rsidR="009B1CE6" w:rsidRDefault="00483CBD" w:rsidP="009B1CE6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Project Description </w:t>
      </w:r>
    </w:p>
    <w:p w:rsidR="00483CBD" w:rsidRDefault="00483CBD" w:rsidP="009B1CE6">
      <w:pPr>
        <w:rPr>
          <w:rFonts w:ascii="Verdana" w:hAnsi="Verdana"/>
          <w:b/>
          <w:sz w:val="20"/>
        </w:rPr>
      </w:pPr>
    </w:p>
    <w:p w:rsidR="00483CBD" w:rsidRDefault="00483CBD" w:rsidP="009B1CE6">
      <w:pPr>
        <w:rPr>
          <w:rFonts w:ascii="Verdana" w:hAnsi="Verdana"/>
          <w:sz w:val="20"/>
        </w:rPr>
      </w:pPr>
      <w:r w:rsidRPr="00483CBD">
        <w:rPr>
          <w:rFonts w:ascii="Verdana" w:hAnsi="Verdana"/>
          <w:sz w:val="20"/>
        </w:rPr>
        <w:t xml:space="preserve">Mobile resume is a job portal where </w:t>
      </w:r>
      <w:r>
        <w:rPr>
          <w:rFonts w:ascii="Verdana" w:hAnsi="Verdana"/>
          <w:sz w:val="20"/>
        </w:rPr>
        <w:t xml:space="preserve">job seekers can register and apply for jobs posted by job providers. The main objective of </w:t>
      </w:r>
      <w:proofErr w:type="spellStart"/>
      <w:r>
        <w:rPr>
          <w:rFonts w:ascii="Verdana" w:hAnsi="Verdana"/>
          <w:sz w:val="20"/>
        </w:rPr>
        <w:t>mobileresume</w:t>
      </w:r>
      <w:proofErr w:type="spellEnd"/>
      <w:r>
        <w:rPr>
          <w:rFonts w:ascii="Verdana" w:hAnsi="Verdana"/>
          <w:sz w:val="20"/>
        </w:rPr>
        <w:t xml:space="preserve"> is the job seekers can create their resume in this portal itself so that the providers can view the resumes purchased by seekers.</w:t>
      </w:r>
      <w:r w:rsidR="00CF00EC">
        <w:rPr>
          <w:rFonts w:ascii="Verdana" w:hAnsi="Verdana"/>
          <w:sz w:val="20"/>
        </w:rPr>
        <w:t xml:space="preserve"> Admin </w:t>
      </w:r>
      <w:proofErr w:type="spellStart"/>
      <w:r w:rsidR="00CF00EC">
        <w:rPr>
          <w:rFonts w:ascii="Verdana" w:hAnsi="Verdana"/>
          <w:sz w:val="20"/>
        </w:rPr>
        <w:t>manges</w:t>
      </w:r>
      <w:proofErr w:type="spellEnd"/>
      <w:r w:rsidR="00CF00EC">
        <w:rPr>
          <w:rFonts w:ascii="Verdana" w:hAnsi="Verdana"/>
          <w:sz w:val="20"/>
        </w:rPr>
        <w:t xml:space="preserve"> the registered users through a CRM system. </w:t>
      </w:r>
    </w:p>
    <w:p w:rsidR="00D27E37" w:rsidRDefault="00D27E37" w:rsidP="009B1CE6">
      <w:pPr>
        <w:rPr>
          <w:rFonts w:ascii="Verdana" w:hAnsi="Verdana"/>
          <w:sz w:val="20"/>
        </w:rPr>
      </w:pPr>
    </w:p>
    <w:p w:rsidR="00D27E37" w:rsidRDefault="00D27E37" w:rsidP="00D27E37">
      <w:pPr>
        <w:numPr>
          <w:ilvl w:val="0"/>
          <w:numId w:val="3"/>
        </w:numPr>
        <w:ind w:left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247educare.com</w:t>
      </w:r>
    </w:p>
    <w:p w:rsidR="00D27E37" w:rsidRDefault="00D27E37" w:rsidP="00D27E37">
      <w:pPr>
        <w:rPr>
          <w:rFonts w:ascii="Verdana" w:hAnsi="Verdana"/>
          <w:b/>
          <w:sz w:val="20"/>
        </w:rPr>
      </w:pPr>
    </w:p>
    <w:p w:rsidR="00D27E37" w:rsidRPr="005F5E50" w:rsidRDefault="00D27E37" w:rsidP="00D27E37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URL     :</w:t>
      </w:r>
      <w:r w:rsidRPr="00CF568A">
        <w:t xml:space="preserve"> </w:t>
      </w:r>
      <w:r w:rsidRPr="00CF568A">
        <w:rPr>
          <w:rFonts w:ascii="Verdana" w:hAnsi="Verdana"/>
          <w:sz w:val="20"/>
        </w:rPr>
        <w:t>http://www.</w:t>
      </w:r>
      <w:r w:rsidR="006F4EE3" w:rsidRPr="006F4EE3">
        <w:t xml:space="preserve"> </w:t>
      </w:r>
      <w:r w:rsidR="006F4EE3" w:rsidRPr="006F4EE3">
        <w:rPr>
          <w:rFonts w:ascii="Verdana" w:hAnsi="Verdana"/>
          <w:sz w:val="20"/>
        </w:rPr>
        <w:t>247educare</w:t>
      </w:r>
      <w:r>
        <w:rPr>
          <w:rFonts w:ascii="Verdana" w:hAnsi="Verdana"/>
          <w:sz w:val="20"/>
        </w:rPr>
        <w:t>.</w:t>
      </w:r>
      <w:r w:rsidR="006F4EE3">
        <w:rPr>
          <w:rFonts w:ascii="Verdana" w:hAnsi="Verdana"/>
          <w:sz w:val="20"/>
        </w:rPr>
        <w:t>com</w:t>
      </w:r>
      <w:r w:rsidRPr="00CF568A">
        <w:rPr>
          <w:rFonts w:ascii="Verdana" w:hAnsi="Verdana"/>
          <w:sz w:val="20"/>
        </w:rPr>
        <w:t>/</w:t>
      </w:r>
    </w:p>
    <w:p w:rsidR="00D27E37" w:rsidRDefault="00D27E37" w:rsidP="00D27E37">
      <w:pPr>
        <w:rPr>
          <w:rFonts w:ascii="Verdana" w:hAnsi="Verdana"/>
          <w:b/>
          <w:sz w:val="20"/>
        </w:rPr>
      </w:pPr>
    </w:p>
    <w:p w:rsidR="00D27E37" w:rsidRDefault="00D27E37" w:rsidP="00D27E37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Project Description </w:t>
      </w:r>
    </w:p>
    <w:p w:rsidR="00D27E37" w:rsidRDefault="00D27E37" w:rsidP="00D27E37">
      <w:pPr>
        <w:rPr>
          <w:rFonts w:ascii="Verdana" w:hAnsi="Verdana"/>
          <w:b/>
          <w:sz w:val="20"/>
        </w:rPr>
      </w:pPr>
    </w:p>
    <w:p w:rsidR="00D27E37" w:rsidRPr="00483CBD" w:rsidRDefault="006F4EE3" w:rsidP="00D27E37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247educare is online teaching website. Here students and teachers will register</w:t>
      </w:r>
      <w:r w:rsidR="008041C2">
        <w:rPr>
          <w:rFonts w:ascii="Verdana" w:hAnsi="Verdana"/>
          <w:sz w:val="20"/>
        </w:rPr>
        <w:t xml:space="preserve"> and students can search teachers , select them and request for classes. The administrator will be scheduling classes according and send mails regarding schedules. Classes are conducted through </w:t>
      </w:r>
      <w:proofErr w:type="spellStart"/>
      <w:r w:rsidR="008041C2">
        <w:rPr>
          <w:rFonts w:ascii="Verdana" w:hAnsi="Verdana"/>
          <w:sz w:val="20"/>
        </w:rPr>
        <w:t>electa</w:t>
      </w:r>
      <w:proofErr w:type="spellEnd"/>
      <w:r w:rsidR="008041C2">
        <w:rPr>
          <w:rFonts w:ascii="Verdana" w:hAnsi="Verdana"/>
          <w:sz w:val="20"/>
        </w:rPr>
        <w:t xml:space="preserve"> . </w:t>
      </w:r>
    </w:p>
    <w:p w:rsidR="00D27E37" w:rsidRPr="00483CBD" w:rsidRDefault="00D27E37" w:rsidP="009B1CE6">
      <w:pPr>
        <w:rPr>
          <w:rFonts w:ascii="Verdana" w:hAnsi="Verdana"/>
          <w:sz w:val="20"/>
        </w:rPr>
      </w:pPr>
    </w:p>
    <w:p w:rsidR="00335894" w:rsidRDefault="00335894" w:rsidP="00F07743">
      <w:pPr>
        <w:rPr>
          <w:rFonts w:ascii="Verdana" w:hAnsi="Verdana"/>
        </w:rPr>
      </w:pPr>
    </w:p>
    <w:p w:rsidR="00F07743" w:rsidRPr="008041C2" w:rsidRDefault="008041C2" w:rsidP="00F07743">
      <w:pPr>
        <w:numPr>
          <w:ilvl w:val="0"/>
          <w:numId w:val="3"/>
        </w:numPr>
        <w:ind w:left="0"/>
        <w:rPr>
          <w:rFonts w:ascii="Verdana" w:hAnsi="Verdana"/>
          <w:b/>
          <w:sz w:val="20"/>
        </w:rPr>
      </w:pPr>
      <w:proofErr w:type="spellStart"/>
      <w:r>
        <w:rPr>
          <w:rFonts w:ascii="Verdana" w:hAnsi="Verdana"/>
          <w:b/>
          <w:sz w:val="20"/>
        </w:rPr>
        <w:t>Beezer</w:t>
      </w:r>
      <w:proofErr w:type="spellEnd"/>
    </w:p>
    <w:p w:rsidR="00F07743" w:rsidRDefault="00F07743" w:rsidP="00F07743">
      <w:pPr>
        <w:rPr>
          <w:rFonts w:ascii="Verdana" w:hAnsi="Verdana"/>
          <w:b/>
          <w:sz w:val="20"/>
        </w:rPr>
      </w:pPr>
    </w:p>
    <w:p w:rsidR="00F07743" w:rsidRDefault="00F07743" w:rsidP="00F07743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Project Description </w:t>
      </w:r>
    </w:p>
    <w:p w:rsidR="00F07743" w:rsidRDefault="00F07743" w:rsidP="00F07743">
      <w:pPr>
        <w:rPr>
          <w:rFonts w:ascii="Verdana" w:hAnsi="Verdana"/>
          <w:b/>
          <w:sz w:val="20"/>
        </w:rPr>
      </w:pPr>
    </w:p>
    <w:p w:rsidR="00F07743" w:rsidRPr="005F5E50" w:rsidRDefault="008041C2" w:rsidP="00F07743">
      <w:pPr>
        <w:rPr>
          <w:rFonts w:ascii="Verdana" w:hAnsi="Verdana"/>
          <w:color w:val="auto"/>
          <w:sz w:val="20"/>
        </w:rPr>
      </w:pPr>
      <w:proofErr w:type="spellStart"/>
      <w:r>
        <w:rPr>
          <w:rFonts w:ascii="Verdana" w:hAnsi="Verdana"/>
          <w:color w:val="auto"/>
          <w:sz w:val="20"/>
        </w:rPr>
        <w:t>Beezer</w:t>
      </w:r>
      <w:proofErr w:type="spellEnd"/>
      <w:r>
        <w:rPr>
          <w:rFonts w:ascii="Verdana" w:hAnsi="Verdana"/>
          <w:color w:val="auto"/>
          <w:sz w:val="20"/>
        </w:rPr>
        <w:t xml:space="preserve"> is an application from where teachers can award points to students</w:t>
      </w:r>
      <w:r w:rsidR="005D7B2A">
        <w:rPr>
          <w:rFonts w:ascii="Verdana" w:hAnsi="Verdana"/>
          <w:color w:val="auto"/>
          <w:sz w:val="20"/>
        </w:rPr>
        <w:t xml:space="preserve"> according to their performance in each skill. Parents can view their child’s behavior report through this </w:t>
      </w:r>
      <w:proofErr w:type="spellStart"/>
      <w:r w:rsidR="005D7B2A">
        <w:rPr>
          <w:rFonts w:ascii="Verdana" w:hAnsi="Verdana"/>
          <w:color w:val="auto"/>
          <w:sz w:val="20"/>
        </w:rPr>
        <w:t>system.</w:t>
      </w:r>
      <w:r w:rsidR="001848BA">
        <w:rPr>
          <w:rFonts w:ascii="Verdana" w:hAnsi="Verdana"/>
          <w:color w:val="auto"/>
          <w:sz w:val="20"/>
        </w:rPr>
        <w:t>Reports</w:t>
      </w:r>
      <w:proofErr w:type="spellEnd"/>
      <w:r w:rsidR="001848BA">
        <w:rPr>
          <w:rFonts w:ascii="Verdana" w:hAnsi="Verdana"/>
          <w:color w:val="auto"/>
          <w:sz w:val="20"/>
        </w:rPr>
        <w:t xml:space="preserve"> are generated on this behavior system according to date range, teacher, class etc.</w:t>
      </w:r>
    </w:p>
    <w:p w:rsidR="00F07743" w:rsidRDefault="00F07743" w:rsidP="00F07743">
      <w:pPr>
        <w:rPr>
          <w:rFonts w:ascii="Verdana" w:hAnsi="Verdana"/>
          <w:sz w:val="20"/>
        </w:rPr>
      </w:pPr>
    </w:p>
    <w:p w:rsidR="00F07743" w:rsidRDefault="003C4489" w:rsidP="00F07743">
      <w:pPr>
        <w:numPr>
          <w:ilvl w:val="0"/>
          <w:numId w:val="3"/>
        </w:numPr>
        <w:ind w:left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St. Peter’s CRM</w:t>
      </w:r>
    </w:p>
    <w:p w:rsidR="00F07743" w:rsidRPr="00FE461E" w:rsidRDefault="00F07743" w:rsidP="00F07743">
      <w:pPr>
        <w:rPr>
          <w:rFonts w:ascii="Verdana" w:hAnsi="Verdana"/>
          <w:sz w:val="20"/>
        </w:rPr>
      </w:pPr>
    </w:p>
    <w:p w:rsidR="00F07743" w:rsidRDefault="00F07743" w:rsidP="00F07743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Project Description </w:t>
      </w:r>
    </w:p>
    <w:p w:rsidR="00F07743" w:rsidRDefault="00F07743" w:rsidP="00F07743">
      <w:pPr>
        <w:rPr>
          <w:rFonts w:ascii="Verdana" w:hAnsi="Verdana"/>
          <w:b/>
          <w:sz w:val="20"/>
        </w:rPr>
      </w:pPr>
    </w:p>
    <w:p w:rsidR="00F07743" w:rsidRDefault="003C4489" w:rsidP="00F07743">
      <w:pPr>
        <w:suppressAutoHyphens w:val="0"/>
        <w:jc w:val="both"/>
        <w:rPr>
          <w:rFonts w:ascii="Verdana" w:eastAsia="Batang" w:hAnsi="Verdana"/>
          <w:color w:val="auto"/>
          <w:sz w:val="20"/>
        </w:rPr>
      </w:pPr>
      <w:r>
        <w:rPr>
          <w:rFonts w:ascii="Verdana" w:eastAsia="Batang" w:hAnsi="Verdana"/>
          <w:color w:val="auto"/>
          <w:sz w:val="20"/>
        </w:rPr>
        <w:t>This is CRM for managing the members of a church and issuing certificates</w:t>
      </w:r>
      <w:r w:rsidR="00F07743">
        <w:rPr>
          <w:rFonts w:ascii="Verdana" w:eastAsia="Batang" w:hAnsi="Verdana"/>
          <w:color w:val="auto"/>
          <w:sz w:val="20"/>
        </w:rPr>
        <w:t>.</w:t>
      </w:r>
      <w:r>
        <w:rPr>
          <w:rFonts w:ascii="Verdana" w:eastAsia="Batang" w:hAnsi="Verdana"/>
          <w:color w:val="auto"/>
          <w:sz w:val="20"/>
        </w:rPr>
        <w:t xml:space="preserve"> This CRM mainly </w:t>
      </w:r>
      <w:proofErr w:type="spellStart"/>
      <w:r>
        <w:rPr>
          <w:rFonts w:ascii="Verdana" w:eastAsia="Batang" w:hAnsi="Verdana"/>
          <w:color w:val="auto"/>
          <w:sz w:val="20"/>
        </w:rPr>
        <w:t>contentrates</w:t>
      </w:r>
      <w:proofErr w:type="spellEnd"/>
      <w:r>
        <w:rPr>
          <w:rFonts w:ascii="Verdana" w:eastAsia="Batang" w:hAnsi="Verdana"/>
          <w:color w:val="auto"/>
          <w:sz w:val="20"/>
        </w:rPr>
        <w:t xml:space="preserve"> on developing certificates like baptism, marriage certificates etc. The members in the parish can apply for certificates and </w:t>
      </w:r>
      <w:proofErr w:type="spellStart"/>
      <w:r>
        <w:rPr>
          <w:rFonts w:ascii="Verdana" w:eastAsia="Batang" w:hAnsi="Verdana"/>
          <w:color w:val="auto"/>
          <w:sz w:val="20"/>
        </w:rPr>
        <w:t>onces</w:t>
      </w:r>
      <w:proofErr w:type="spellEnd"/>
      <w:r>
        <w:rPr>
          <w:rFonts w:ascii="Verdana" w:eastAsia="Batang" w:hAnsi="Verdana"/>
          <w:color w:val="auto"/>
          <w:sz w:val="20"/>
        </w:rPr>
        <w:t xml:space="preserve"> admin approves it they can download the certificates online.</w:t>
      </w:r>
    </w:p>
    <w:p w:rsidR="00F07743" w:rsidRDefault="00F07743" w:rsidP="00F07743">
      <w:pPr>
        <w:rPr>
          <w:rFonts w:ascii="Verdana" w:hAnsi="Verdana"/>
          <w:b/>
          <w:bCs/>
          <w:sz w:val="20"/>
        </w:rPr>
      </w:pPr>
    </w:p>
    <w:p w:rsidR="00F07743" w:rsidRDefault="00F07743" w:rsidP="00F07743">
      <w:pPr>
        <w:suppressAutoHyphens w:val="0"/>
        <w:jc w:val="both"/>
        <w:rPr>
          <w:rFonts w:ascii="Verdana" w:eastAsia="Batang" w:hAnsi="Verdana"/>
          <w:color w:val="auto"/>
          <w:sz w:val="20"/>
        </w:rPr>
      </w:pPr>
    </w:p>
    <w:p w:rsidR="00F07743" w:rsidRDefault="00F07743" w:rsidP="00F07743">
      <w:pPr>
        <w:suppressAutoHyphens w:val="0"/>
        <w:jc w:val="both"/>
        <w:rPr>
          <w:rFonts w:ascii="Verdana" w:eastAsia="Batang" w:hAnsi="Verdana"/>
          <w:color w:val="auto"/>
          <w:sz w:val="20"/>
        </w:rPr>
      </w:pPr>
    </w:p>
    <w:p w:rsidR="00F07743" w:rsidRDefault="00F07743" w:rsidP="00F07743">
      <w:pPr>
        <w:pBdr>
          <w:top w:val="single" w:sz="4" w:space="2" w:color="000000"/>
          <w:bottom w:val="single" w:sz="4" w:space="1" w:color="000000"/>
        </w:pBdr>
        <w:shd w:val="clear" w:color="auto" w:fill="F3F3F3"/>
        <w:rPr>
          <w:rFonts w:ascii="Verdana" w:hAnsi="Verdana"/>
        </w:rPr>
      </w:pPr>
      <w:r>
        <w:rPr>
          <w:rFonts w:ascii="Verdana" w:hAnsi="Verdana"/>
        </w:rPr>
        <w:t>Personal Profile:</w:t>
      </w:r>
    </w:p>
    <w:p w:rsidR="00F07743" w:rsidRDefault="00F07743" w:rsidP="00F0774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</w:p>
    <w:p w:rsidR="00F07743" w:rsidRDefault="00F07743" w:rsidP="00F0774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 </w:t>
      </w:r>
      <w:r>
        <w:rPr>
          <w:rFonts w:ascii="Verdana" w:hAnsi="Verdana"/>
          <w:sz w:val="20"/>
        </w:rPr>
        <w:tab/>
        <w:t xml:space="preserve">DOB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: 10/02/1988.</w:t>
      </w:r>
    </w:p>
    <w:p w:rsidR="00F07743" w:rsidRDefault="00F07743" w:rsidP="00F07743">
      <w:pPr>
        <w:ind w:left="360" w:hanging="3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Gender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: Female.</w:t>
      </w:r>
    </w:p>
    <w:p w:rsidR="00016416" w:rsidRDefault="00016416" w:rsidP="00F07743">
      <w:pPr>
        <w:ind w:left="360" w:hanging="3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Marital Status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: Married.</w:t>
      </w:r>
    </w:p>
    <w:p w:rsidR="00F07743" w:rsidRDefault="00F07743" w:rsidP="00F07743">
      <w:pPr>
        <w:ind w:left="360" w:hanging="3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Nationality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CF568A">
        <w:rPr>
          <w:rFonts w:ascii="Verdana" w:hAnsi="Verdana"/>
          <w:sz w:val="20"/>
        </w:rPr>
        <w:t>:</w:t>
      </w:r>
      <w:r>
        <w:rPr>
          <w:rFonts w:ascii="Verdana" w:hAnsi="Verdana"/>
          <w:sz w:val="20"/>
        </w:rPr>
        <w:t xml:space="preserve"> Indian.</w:t>
      </w:r>
    </w:p>
    <w:p w:rsidR="00F07743" w:rsidRDefault="00F07743" w:rsidP="00F07743">
      <w:pPr>
        <w:ind w:left="360" w:hanging="360"/>
        <w:rPr>
          <w:rFonts w:ascii="Verdana" w:hAnsi="Verdana"/>
          <w:sz w:val="20"/>
          <w:lang w:val="it-IT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</w:p>
    <w:p w:rsidR="00F07743" w:rsidRPr="00CF568A" w:rsidRDefault="00F07743" w:rsidP="00F07743">
      <w:pPr>
        <w:rPr>
          <w:rFonts w:ascii="Verdana" w:hAnsi="Verdana"/>
          <w:sz w:val="20"/>
          <w:lang w:val="it-IT"/>
        </w:rPr>
      </w:pPr>
    </w:p>
    <w:p w:rsidR="00F07743" w:rsidRPr="00CF568A" w:rsidRDefault="00F07743" w:rsidP="00F07743">
      <w:pPr>
        <w:rPr>
          <w:rFonts w:ascii="Verdana" w:hAnsi="Verdana"/>
          <w:sz w:val="20"/>
          <w:lang w:val="it-IT"/>
        </w:rPr>
      </w:pPr>
      <w:r w:rsidRPr="00CF568A">
        <w:rPr>
          <w:rFonts w:ascii="Verdana" w:hAnsi="Verdana"/>
          <w:sz w:val="20"/>
          <w:lang w:val="it-IT"/>
        </w:rPr>
        <w:t>Declaration:</w:t>
      </w:r>
    </w:p>
    <w:p w:rsidR="00F07743" w:rsidRDefault="00F07743" w:rsidP="00F07743">
      <w:pPr>
        <w:rPr>
          <w:rFonts w:ascii="Verdana" w:hAnsi="Verdana"/>
          <w:sz w:val="20"/>
          <w:lang w:val="it-IT"/>
        </w:rPr>
      </w:pPr>
      <w:r w:rsidRPr="00CF568A">
        <w:rPr>
          <w:rFonts w:ascii="Verdana" w:hAnsi="Verdana"/>
          <w:sz w:val="20"/>
          <w:lang w:val="it-IT"/>
        </w:rPr>
        <w:t xml:space="preserve">                  I hereby declare that the information furnished above is true to the best of my knowledge and belief</w:t>
      </w:r>
      <w:r>
        <w:rPr>
          <w:rFonts w:ascii="Verdana" w:hAnsi="Verdana"/>
          <w:sz w:val="20"/>
          <w:lang w:val="it-IT"/>
        </w:rPr>
        <w:t>.</w:t>
      </w:r>
    </w:p>
    <w:p w:rsidR="00F07743" w:rsidRDefault="00F07743" w:rsidP="00F07743">
      <w:pPr>
        <w:rPr>
          <w:rFonts w:ascii="Verdana" w:hAnsi="Verdana"/>
          <w:sz w:val="20"/>
          <w:lang w:val="it-IT"/>
        </w:rPr>
      </w:pPr>
    </w:p>
    <w:p w:rsidR="00F07743" w:rsidRDefault="00F07743" w:rsidP="00F07743">
      <w:pPr>
        <w:rPr>
          <w:rFonts w:ascii="Verdana" w:hAnsi="Verdana"/>
          <w:sz w:val="20"/>
          <w:lang w:val="it-IT"/>
        </w:rPr>
      </w:pPr>
    </w:p>
    <w:p w:rsidR="00F07743" w:rsidRDefault="008B02FB" w:rsidP="00F07743">
      <w:pPr>
        <w:rPr>
          <w:rFonts w:ascii="Verdana" w:hAnsi="Verdana"/>
          <w:sz w:val="20"/>
          <w:lang w:val="it-IT"/>
        </w:rPr>
      </w:pPr>
      <w:r>
        <w:rPr>
          <w:rFonts w:ascii="Verdana" w:hAnsi="Verdana"/>
          <w:sz w:val="20"/>
          <w:lang w:val="it-IT"/>
        </w:rPr>
        <w:t>Place: Thrissur,Kerala</w:t>
      </w:r>
      <w:r w:rsidR="00F07743">
        <w:rPr>
          <w:rFonts w:ascii="Verdana" w:hAnsi="Verdana"/>
          <w:sz w:val="20"/>
          <w:lang w:val="it-IT"/>
        </w:rPr>
        <w:t xml:space="preserve">                                                                      Keerthi </w:t>
      </w:r>
      <w:r w:rsidR="00F07743" w:rsidRPr="00CF568A">
        <w:rPr>
          <w:rFonts w:ascii="Verdana" w:hAnsi="Verdana"/>
          <w:sz w:val="20"/>
          <w:lang w:val="it-IT"/>
        </w:rPr>
        <w:t>Kuttan</w:t>
      </w:r>
    </w:p>
    <w:p w:rsidR="00F07743" w:rsidRPr="00CF568A" w:rsidRDefault="00F07743" w:rsidP="00F07743">
      <w:pPr>
        <w:rPr>
          <w:rFonts w:ascii="Verdana" w:hAnsi="Verdana"/>
          <w:sz w:val="20"/>
          <w:lang w:val="it-IT"/>
        </w:rPr>
      </w:pPr>
      <w:r w:rsidRPr="00CF568A">
        <w:rPr>
          <w:rFonts w:ascii="Verdana" w:hAnsi="Verdana"/>
          <w:sz w:val="20"/>
          <w:lang w:val="it-IT"/>
        </w:rPr>
        <w:t>Date:</w:t>
      </w:r>
      <w:r w:rsidRPr="00CF568A">
        <w:rPr>
          <w:rFonts w:ascii="Verdana" w:hAnsi="Verdana"/>
          <w:sz w:val="20"/>
          <w:lang w:val="it-IT"/>
        </w:rPr>
        <w:tab/>
      </w:r>
    </w:p>
    <w:p w:rsidR="00CF568A" w:rsidRPr="00CF568A" w:rsidRDefault="00CF568A" w:rsidP="00F07743">
      <w:pPr>
        <w:jc w:val="right"/>
        <w:rPr>
          <w:lang w:val="it-IT"/>
        </w:rPr>
      </w:pPr>
    </w:p>
    <w:sectPr w:rsidR="00CF568A" w:rsidRPr="00CF568A">
      <w:footnotePr>
        <w:pos w:val="beneathText"/>
      </w:footnotePr>
      <w:pgSz w:w="12240" w:h="15840"/>
      <w:pgMar w:top="126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15424AD8"/>
    <w:multiLevelType w:val="hybridMultilevel"/>
    <w:tmpl w:val="138429E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8E0905"/>
    <w:multiLevelType w:val="hybridMultilevel"/>
    <w:tmpl w:val="841EF8D2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displayBackgroundShape/>
  <w:proofState w:spelling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CC6"/>
    <w:rsid w:val="00016416"/>
    <w:rsid w:val="000F16BB"/>
    <w:rsid w:val="000F689C"/>
    <w:rsid w:val="000F6F7D"/>
    <w:rsid w:val="00172650"/>
    <w:rsid w:val="001848BA"/>
    <w:rsid w:val="00194979"/>
    <w:rsid w:val="001A2E5F"/>
    <w:rsid w:val="001D015B"/>
    <w:rsid w:val="001D0862"/>
    <w:rsid w:val="001F7762"/>
    <w:rsid w:val="002C4ED2"/>
    <w:rsid w:val="00335894"/>
    <w:rsid w:val="00343E00"/>
    <w:rsid w:val="003B25EE"/>
    <w:rsid w:val="003C4489"/>
    <w:rsid w:val="003C4B1F"/>
    <w:rsid w:val="004031B2"/>
    <w:rsid w:val="0042535A"/>
    <w:rsid w:val="00483CBD"/>
    <w:rsid w:val="00532200"/>
    <w:rsid w:val="005659AE"/>
    <w:rsid w:val="005D7B2A"/>
    <w:rsid w:val="00694785"/>
    <w:rsid w:val="006B613B"/>
    <w:rsid w:val="006B6553"/>
    <w:rsid w:val="006C3107"/>
    <w:rsid w:val="006F4EE3"/>
    <w:rsid w:val="007076CF"/>
    <w:rsid w:val="00754327"/>
    <w:rsid w:val="00772E32"/>
    <w:rsid w:val="007D173C"/>
    <w:rsid w:val="008041C2"/>
    <w:rsid w:val="00804CC6"/>
    <w:rsid w:val="0080753F"/>
    <w:rsid w:val="008452EC"/>
    <w:rsid w:val="0089404C"/>
    <w:rsid w:val="00894346"/>
    <w:rsid w:val="008B02FB"/>
    <w:rsid w:val="008D1480"/>
    <w:rsid w:val="008F2F99"/>
    <w:rsid w:val="00925A6A"/>
    <w:rsid w:val="00971D6A"/>
    <w:rsid w:val="009B1CE6"/>
    <w:rsid w:val="00A22A9B"/>
    <w:rsid w:val="00A2515B"/>
    <w:rsid w:val="00A609CF"/>
    <w:rsid w:val="00A85DED"/>
    <w:rsid w:val="00AB6576"/>
    <w:rsid w:val="00BA6234"/>
    <w:rsid w:val="00C5041A"/>
    <w:rsid w:val="00CF00EC"/>
    <w:rsid w:val="00CF568A"/>
    <w:rsid w:val="00D1584D"/>
    <w:rsid w:val="00D27E37"/>
    <w:rsid w:val="00D44E89"/>
    <w:rsid w:val="00D569F5"/>
    <w:rsid w:val="00DE123B"/>
    <w:rsid w:val="00E5367C"/>
    <w:rsid w:val="00E928D7"/>
    <w:rsid w:val="00F07743"/>
    <w:rsid w:val="00F65823"/>
    <w:rsid w:val="00F9184C"/>
    <w:rsid w:val="00F92E7B"/>
    <w:rsid w:val="00FE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F1B89"/>
  <w15:chartTrackingRefBased/>
  <w15:docId w15:val="{63CA66C5-8014-5242-980C-A9DDF4D5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color w:val="000000"/>
      <w:sz w:val="24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sz w:val="26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Verdana" w:hAnsi="Verdana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0" w:right="259" w:firstLine="0"/>
      <w:outlineLvl w:val="5"/>
    </w:pPr>
    <w:rPr>
      <w:rFonts w:ascii="Verdana" w:hAnsi="Verdana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styleId="DefaultParagraphFont0">
    <w:name w:val="Default Paragraph Font"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8Num9z0">
    <w:name w:val="WW8Num9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4">
    <w:name w:val="WW8Num19z4"/>
    <w:rPr>
      <w:rFonts w:ascii="Courier New" w:hAnsi="Courier New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Symbol" w:hAnsi="Symbol"/>
      <w:color w:val="auto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Symbol" w:hAnsi="Symbol"/>
      <w:color w:val="auto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Wingdings" w:hAnsi="Wingdings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3">
    <w:name w:val="WW8Num39z3"/>
    <w:rPr>
      <w:rFonts w:ascii="Symbol" w:hAnsi="Symbol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customStyle="1" w:styleId="Normal1Char">
    <w:name w:val="Normal1 Char"/>
    <w:rPr>
      <w:lang w:val="en-US" w:eastAsia="ar-SA" w:bidi="ar-SA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Verdana" w:hAnsi="Verdana"/>
      <w:sz w:val="22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next w:val="Normal"/>
    <w:qFormat/>
    <w:rPr>
      <w:b/>
      <w:bCs/>
      <w:sz w:val="28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Normal1">
    <w:name w:val="Normal1"/>
    <w:pPr>
      <w:widowControl w:val="0"/>
      <w:suppressAutoHyphens/>
    </w:pPr>
    <w:rPr>
      <w:rFonts w:eastAsia="Arial"/>
      <w:lang w:val="en-US" w:eastAsia="ar-SA"/>
    </w:rPr>
  </w:style>
  <w:style w:type="paragraph" w:styleId="BodyText2">
    <w:name w:val="Body Text 2"/>
    <w:basedOn w:val="Normal"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ind w:left="720"/>
      <w:jc w:val="center"/>
    </w:pPr>
    <w:rPr>
      <w:rFonts w:ascii="Verdana" w:hAnsi="Verdana"/>
      <w:sz w:val="20"/>
    </w:rPr>
  </w:style>
  <w:style w:type="paragraph" w:styleId="NormalWeb">
    <w:name w:val="Normal (Web)"/>
    <w:basedOn w:val="Normal"/>
    <w:pPr>
      <w:spacing w:before="100" w:after="100"/>
    </w:pPr>
    <w:rPr>
      <w:color w:val="auto"/>
      <w:szCs w:val="24"/>
    </w:rPr>
  </w:style>
  <w:style w:type="paragraph" w:customStyle="1" w:styleId="para">
    <w:name w:val="para"/>
    <w:basedOn w:val="Normal"/>
    <w:pPr>
      <w:spacing w:before="75" w:after="75"/>
      <w:ind w:left="150" w:right="150"/>
    </w:pPr>
    <w:rPr>
      <w:color w:val="446382"/>
      <w:sz w:val="19"/>
      <w:szCs w:val="19"/>
    </w:rPr>
  </w:style>
  <w:style w:type="paragraph" w:styleId="Title">
    <w:name w:val="Title"/>
    <w:basedOn w:val="Normal"/>
    <w:next w:val="Subtitle"/>
    <w:qFormat/>
    <w:pPr>
      <w:suppressAutoHyphens w:val="0"/>
      <w:jc w:val="center"/>
    </w:pPr>
    <w:rPr>
      <w:b/>
      <w:bCs/>
      <w:color w:val="auto"/>
      <w:sz w:val="32"/>
      <w:szCs w:val="24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keerthikuttan88@gmail.com" TargetMode="Externa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Rayasam Prabhakar Rao</vt:lpstr>
    </vt:vector>
  </TitlesOfParts>
  <Company/>
  <LinksUpToDate>false</LinksUpToDate>
  <CharactersWithSpaces>3416</CharactersWithSpaces>
  <SharedDoc>false</SharedDoc>
  <HLinks>
    <vt:vector size="6" baseType="variant">
      <vt:variant>
        <vt:i4>4325494</vt:i4>
      </vt:variant>
      <vt:variant>
        <vt:i4>0</vt:i4>
      </vt:variant>
      <vt:variant>
        <vt:i4>0</vt:i4>
      </vt:variant>
      <vt:variant>
        <vt:i4>5</vt:i4>
      </vt:variant>
      <vt:variant>
        <vt:lpwstr>mailto:keerthikuttan88@gmail.com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Rayasam Prabhakar Rao</dc:title>
  <dc:subject/>
  <dc:creator>prabhakar</dc:creator>
  <cp:keywords/>
  <cp:lastModifiedBy/>
  <cp:revision>3</cp:revision>
  <cp:lastPrinted>2016-02-25T11:09:00Z</cp:lastPrinted>
  <dcterms:created xsi:type="dcterms:W3CDTF">2018-01-31T08:02:00Z</dcterms:created>
  <dcterms:modified xsi:type="dcterms:W3CDTF">2018-01-31T08:02:00Z</dcterms:modified>
</cp:coreProperties>
</file>